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15E1B934"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w:t>
      </w:r>
      <w:r w:rsidR="006804E7" w:rsidRPr="006804E7">
        <w:rPr>
          <w:rFonts w:asciiTheme="minorHAnsi" w:hAnsiTheme="minorHAnsi" w:cstheme="minorHAnsi"/>
          <w:b/>
          <w:i/>
          <w:color w:val="FF0000"/>
          <w:sz w:val="20"/>
        </w:rPr>
        <w:t xml:space="preserve">Wykonanie dokumentacji projektowej  oraz wymianę istniejącej linii napowietrznej nn wraz z przyłączami  na terenie Rejonu Energetycznego  Bełchatów pn: Przebudowa linii nN 0,4 kV w obrębie stacji 8-1466 Wola Wydrzyna w miejscowości Wola Wydrzyna, gm. Sulmierzyce </w:t>
      </w:r>
      <w:r w:rsidRPr="0089020B">
        <w:rPr>
          <w:rFonts w:asciiTheme="minorHAnsi" w:hAnsiTheme="minorHAnsi" w:cstheme="minorHAnsi"/>
          <w:b/>
          <w:i/>
          <w:color w:val="FF0000"/>
          <w:sz w:val="20"/>
        </w:rPr>
        <w:t>”</w:t>
      </w:r>
      <w:r w:rsidR="00C87FE2">
        <w:rPr>
          <w:rFonts w:asciiTheme="minorHAnsi" w:hAnsiTheme="minorHAnsi" w:cstheme="minorHAnsi"/>
          <w:b/>
          <w:i/>
          <w:color w:val="FF0000"/>
          <w:sz w:val="20"/>
        </w:rPr>
        <w:t xml:space="preserve"> </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 xml:space="preserve">rzeprowadzenie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r w:rsidRPr="00802AC7">
        <w:rPr>
          <w:rFonts w:ascii="Verdana" w:hAnsi="Verdana"/>
          <w:color w:val="000000" w:themeColor="text1"/>
          <w:sz w:val="18"/>
          <w:szCs w:val="18"/>
        </w:rPr>
        <w:t>rzeprowadzenie prac pomiarowych, badań pomontażowych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(t.j. Dz. U. z 2023 r. poz. 1587 z późn.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r w:rsidRPr="00802AC7">
        <w:rPr>
          <w:rFonts w:ascii="Verdana" w:hAnsi="Verdana" w:cstheme="minorHAnsi"/>
          <w:sz w:val="18"/>
          <w:szCs w:val="18"/>
          <w:lang w:val="x-none"/>
        </w:rPr>
        <w:t>rawidłowa,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r w:rsidRPr="00802AC7">
        <w:rPr>
          <w:rFonts w:ascii="Verdana" w:hAnsi="Verdana" w:cstheme="minorHAnsi"/>
          <w:sz w:val="18"/>
          <w:szCs w:val="18"/>
          <w:lang w:val="x-none"/>
        </w:rPr>
        <w:t>widencjonowani</w:t>
      </w:r>
      <w:r w:rsidRPr="00802AC7">
        <w:rPr>
          <w:rFonts w:ascii="Verdana" w:hAnsi="Verdana" w:cstheme="minorHAnsi"/>
          <w:sz w:val="18"/>
          <w:szCs w:val="18"/>
        </w:rPr>
        <w:t>e</w:t>
      </w:r>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r w:rsidRPr="00802AC7">
        <w:rPr>
          <w:rFonts w:ascii="Verdana" w:hAnsi="Verdana" w:cstheme="minorHAnsi"/>
          <w:sz w:val="18"/>
          <w:szCs w:val="18"/>
          <w:lang w:val="x-none"/>
        </w:rPr>
        <w:t>dpowiedzialność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255019FD" w:rsidR="00C30CF2" w:rsidRDefault="00C30CF2"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 xml:space="preserve">do </w:t>
      </w:r>
      <w:r w:rsidR="00D73E3B">
        <w:rPr>
          <w:rFonts w:asciiTheme="minorHAnsi" w:hAnsiTheme="minorHAnsi" w:cstheme="minorHAnsi"/>
          <w:b/>
          <w:i/>
          <w:color w:val="FF0000"/>
          <w:sz w:val="20"/>
        </w:rPr>
        <w:t>31</w:t>
      </w:r>
      <w:r>
        <w:rPr>
          <w:rFonts w:asciiTheme="minorHAnsi" w:hAnsiTheme="minorHAnsi" w:cstheme="minorHAnsi"/>
          <w:b/>
          <w:i/>
          <w:color w:val="FF0000"/>
          <w:sz w:val="20"/>
        </w:rPr>
        <w:t>.</w:t>
      </w:r>
      <w:r w:rsidR="00D73E3B">
        <w:rPr>
          <w:rFonts w:asciiTheme="minorHAnsi" w:hAnsiTheme="minorHAnsi" w:cstheme="minorHAnsi"/>
          <w:b/>
          <w:i/>
          <w:color w:val="FF0000"/>
          <w:sz w:val="20"/>
        </w:rPr>
        <w:t>08</w:t>
      </w:r>
      <w:r>
        <w:rPr>
          <w:rFonts w:asciiTheme="minorHAnsi" w:hAnsiTheme="minorHAnsi" w:cstheme="minorHAnsi"/>
          <w:b/>
          <w:i/>
          <w:color w:val="FF0000"/>
          <w:sz w:val="20"/>
        </w:rPr>
        <w:t>.2026r</w:t>
      </w:r>
      <w:r w:rsidRPr="0089020B">
        <w:rPr>
          <w:rFonts w:asciiTheme="minorHAnsi" w:hAnsiTheme="minorHAnsi" w:cstheme="minorHAnsi"/>
          <w:color w:val="FF0000"/>
          <w:sz w:val="20"/>
        </w:rPr>
        <w:t xml:space="preserve"> </w:t>
      </w:r>
      <w:r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2EB7E68D"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6804E7">
        <w:rPr>
          <w:rFonts w:ascii="Verdana" w:hAnsi="Verdana" w:cstheme="minorHAnsi"/>
          <w:b/>
          <w:bCs/>
          <w:i/>
          <w:iCs/>
          <w:color w:val="FF0000"/>
          <w:sz w:val="18"/>
          <w:szCs w:val="18"/>
        </w:rPr>
        <w:t>Wola Wydrzyna</w:t>
      </w:r>
      <w:r w:rsidR="00C30CF2">
        <w:rPr>
          <w:rFonts w:ascii="Verdana" w:hAnsi="Verdana" w:cstheme="minorHAnsi"/>
          <w:b/>
          <w:bCs/>
          <w:i/>
          <w:iCs/>
          <w:color w:val="FF0000"/>
          <w:sz w:val="18"/>
          <w:szCs w:val="18"/>
        </w:rPr>
        <w:t xml:space="preserve">, gm. </w:t>
      </w:r>
      <w:r w:rsidR="006804E7">
        <w:rPr>
          <w:rFonts w:ascii="Verdana" w:hAnsi="Verdana" w:cstheme="minorHAnsi"/>
          <w:b/>
          <w:bCs/>
          <w:i/>
          <w:iCs/>
          <w:color w:val="FF0000"/>
          <w:sz w:val="18"/>
          <w:szCs w:val="18"/>
        </w:rPr>
        <w:t>Sulmierzyce</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r w:rsidR="00764862" w:rsidRPr="00802AC7">
        <w:rPr>
          <w:rFonts w:ascii="Verdana" w:hAnsi="Verdana" w:cstheme="minorHAnsi"/>
          <w:sz w:val="18"/>
          <w:szCs w:val="18"/>
        </w:rPr>
        <w:t>nn</w:t>
      </w:r>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r w:rsidR="00764862" w:rsidRPr="00802AC7">
        <w:rPr>
          <w:rFonts w:ascii="Verdana" w:hAnsi="Verdana" w:cstheme="minorHAnsi"/>
          <w:sz w:val="18"/>
          <w:szCs w:val="18"/>
        </w:rPr>
        <w:t>nn</w:t>
      </w:r>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r w:rsidR="00764862" w:rsidRPr="00802AC7">
        <w:rPr>
          <w:rFonts w:ascii="Verdana" w:hAnsi="Verdana" w:cstheme="minorHAnsi"/>
          <w:sz w:val="18"/>
          <w:szCs w:val="18"/>
        </w:rPr>
        <w:t>nn</w:t>
      </w:r>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r w:rsidR="00764862" w:rsidRPr="00802AC7">
        <w:rPr>
          <w:rFonts w:ascii="Verdana" w:hAnsi="Verdana" w:cstheme="minorHAnsi"/>
          <w:sz w:val="18"/>
          <w:szCs w:val="18"/>
        </w:rPr>
        <w:t>nn</w:t>
      </w:r>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r w:rsidR="00764862" w:rsidRPr="00802AC7">
        <w:rPr>
          <w:rFonts w:ascii="Verdana" w:hAnsi="Verdana" w:cstheme="minorHAnsi"/>
          <w:sz w:val="18"/>
          <w:szCs w:val="18"/>
        </w:rPr>
        <w:t>nn</w:t>
      </w:r>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r w:rsidR="00764862" w:rsidRPr="00802AC7">
        <w:rPr>
          <w:rFonts w:ascii="Verdana" w:hAnsi="Verdana" w:cstheme="minorHAnsi"/>
          <w:sz w:val="18"/>
          <w:szCs w:val="18"/>
        </w:rPr>
        <w:t>nn</w:t>
      </w:r>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Oryginały umów z właścicielami gruntu o udostępnienie nieruchomości w celu budowy urządzeń energetycznych, porozumienia w sprawie ustanowienia służebności przesyłu</w:t>
      </w:r>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Sekocenbud),</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Kp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Z = 10 % (od R+S+Kp)</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 xml:space="preserve">ików ICCP-Orgbud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ICCP-Orgbud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W przypadku braku norm R, M, S w ww. katalogach należy stosować normy ujęte w katalogach uzupełniających do ww., wydanych przez WACETOB – PZITB Warszawa, w następnej kolejności, ujęte w katalogach wydanych przez Orgbud-Serwis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even" r:id="rId13"/>
      <w:headerReference w:type="default" r:id="rId14"/>
      <w:footerReference w:type="even" r:id="rId15"/>
      <w:footerReference w:type="default" r:id="rId16"/>
      <w:headerReference w:type="first" r:id="rId17"/>
      <w:footerReference w:type="first" r:id="rId18"/>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ECFDA" w14:textId="77777777" w:rsidR="0083583E" w:rsidRDefault="0083583E" w:rsidP="004A302B">
      <w:pPr>
        <w:spacing w:line="240" w:lineRule="auto"/>
      </w:pPr>
      <w:r>
        <w:separator/>
      </w:r>
    </w:p>
  </w:endnote>
  <w:endnote w:type="continuationSeparator" w:id="0">
    <w:p w14:paraId="12A99421" w14:textId="77777777" w:rsidR="0083583E" w:rsidRDefault="0083583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BE5D2" w14:textId="77777777" w:rsidR="00CF5357" w:rsidRDefault="00CF5357">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E8742" w14:textId="77777777" w:rsidR="00CF5357" w:rsidRDefault="00CF535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EA1AB6" w14:textId="77777777" w:rsidR="0083583E" w:rsidRDefault="0083583E" w:rsidP="004A302B">
      <w:pPr>
        <w:spacing w:line="240" w:lineRule="auto"/>
      </w:pPr>
      <w:r>
        <w:separator/>
      </w:r>
    </w:p>
  </w:footnote>
  <w:footnote w:type="continuationSeparator" w:id="0">
    <w:p w14:paraId="0D88CFF3" w14:textId="77777777" w:rsidR="0083583E" w:rsidRDefault="0083583E"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A7AC41" w14:textId="77777777" w:rsidR="00CF5357" w:rsidRDefault="00CF535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CF5357"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6CEB7186" w:rsidR="00802AC7" w:rsidRPr="00CF5357" w:rsidRDefault="00CF5357" w:rsidP="00802AC7">
          <w:pPr>
            <w:suppressAutoHyphens/>
            <w:ind w:right="187"/>
            <w:rPr>
              <w:rFonts w:asciiTheme="majorHAnsi" w:hAnsiTheme="majorHAnsi"/>
              <w:color w:val="000000" w:themeColor="text1"/>
              <w:sz w:val="14"/>
              <w:szCs w:val="18"/>
              <w:lang w:val="en-GB"/>
            </w:rPr>
          </w:pPr>
          <w:r w:rsidRPr="00CF5357">
            <w:rPr>
              <w:rFonts w:asciiTheme="majorHAnsi" w:hAnsiTheme="majorHAnsi"/>
              <w:color w:val="000000" w:themeColor="text1"/>
              <w:sz w:val="14"/>
              <w:szCs w:val="18"/>
              <w:lang w:val="en-GB"/>
            </w:rPr>
            <w:t>POST/DYS/OLD/GZ/04589/2025</w:t>
          </w:r>
          <w:r w:rsidRPr="00CF5357">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zęść 2</w:t>
          </w:r>
        </w:p>
      </w:tc>
      <w:tc>
        <w:tcPr>
          <w:tcW w:w="977" w:type="dxa"/>
          <w:vAlign w:val="center"/>
        </w:tcPr>
        <w:p w14:paraId="1B7FC7C2" w14:textId="77777777" w:rsidR="00802AC7" w:rsidRPr="00CF5357"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CF5357"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CF5357"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CF5357" w:rsidRDefault="002369B6" w:rsidP="00802AC7">
    <w:pPr>
      <w:pStyle w:val="Nagwek"/>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3DFF"/>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5FA"/>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1301"/>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03C"/>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17F0C"/>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10E3"/>
    <w:rsid w:val="00491142"/>
    <w:rsid w:val="00491705"/>
    <w:rsid w:val="00491DF0"/>
    <w:rsid w:val="0049200F"/>
    <w:rsid w:val="00492194"/>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BC8"/>
    <w:rsid w:val="005A4A8F"/>
    <w:rsid w:val="005A4B76"/>
    <w:rsid w:val="005A4C41"/>
    <w:rsid w:val="005A65EF"/>
    <w:rsid w:val="005A6B74"/>
    <w:rsid w:val="005A6CC1"/>
    <w:rsid w:val="005A7035"/>
    <w:rsid w:val="005A7129"/>
    <w:rsid w:val="005B152E"/>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04E7"/>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359"/>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73A"/>
    <w:rsid w:val="00702D79"/>
    <w:rsid w:val="00703132"/>
    <w:rsid w:val="00704769"/>
    <w:rsid w:val="00704AB7"/>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F22"/>
    <w:rsid w:val="007656E2"/>
    <w:rsid w:val="007659E5"/>
    <w:rsid w:val="007706BE"/>
    <w:rsid w:val="00771351"/>
    <w:rsid w:val="007742B7"/>
    <w:rsid w:val="007746B4"/>
    <w:rsid w:val="00774DBC"/>
    <w:rsid w:val="0077514C"/>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8B5"/>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583E"/>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059E"/>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2B00"/>
    <w:rsid w:val="00C63783"/>
    <w:rsid w:val="00C63918"/>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87FE2"/>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736D"/>
    <w:rsid w:val="00CF2163"/>
    <w:rsid w:val="00CF24CA"/>
    <w:rsid w:val="00CF32DA"/>
    <w:rsid w:val="00CF3DA1"/>
    <w:rsid w:val="00CF5357"/>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3E3B"/>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1B88"/>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2.docx</dmsv2BaseFileName>
    <dmsv2BaseDisplayName xmlns="http://schemas.microsoft.com/sharepoint/v3">Załącznik nr 1 do SWZ 2026 przebudowa linii - część 2</dmsv2BaseDisplayName>
    <dmsv2SWPP2ObjectNumber xmlns="http://schemas.microsoft.com/sharepoint/v3">POST/DYS/OLD/GZ/04589/2025                        </dmsv2SWPP2ObjectNumber>
    <dmsv2SWPP2SumMD5 xmlns="http://schemas.microsoft.com/sharepoint/v3">00db963d0c9d4b94c8fb22c5c9be7aa7</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24025184</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JEUP5JKVCYQC-1133723987-29577</_dlc_DocId>
    <_dlc_DocIdUrl xmlns="a19cb1c7-c5c7-46d4-85ae-d83685407bba">
      <Url>https://swpp2.dms.gkpge.pl/sites/41/_layouts/15/DocIdRedir.aspx?ID=JEUP5JKVCYQC-1133723987-29577</Url>
      <Description>JEUP5JKVCYQC-1133723987-29577</Description>
    </_dlc_DocIdUrl>
  </documentManagement>
</p:properties>
</file>

<file path=customXml/item5.xml>��< ? x m l   v e r s i o n = " 1 . 0 "   e n c o d i n g = " u t f - 1 6 " ? > < A r r a y O f D o c u m e n t L i n k   x m l n s : x s i = " h t t p : / / w w w . w 3 . o r g / 2 0 0 1 / X M L S c h e m a - i n s t a n c e "   x m l n s : x s d = " h t t p : / / w w w . w 3 . o r g / 2 0 0 1 / X M L S c h e m a " / > 
</file>

<file path=customXml/item6.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2.xml><?xml version="1.0" encoding="utf-8"?>
<ds:datastoreItem xmlns:ds="http://schemas.openxmlformats.org/officeDocument/2006/customXml" ds:itemID="{C10F6CBD-3A19-478C-839C-A1431E0D7ADB}">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4B5C1B97-33BE-4535-A7B7-1641AE174E1A}"/>
</file>

<file path=docProps/app.xml><?xml version="1.0" encoding="utf-8"?>
<Properties xmlns="http://schemas.openxmlformats.org/officeDocument/2006/extended-properties" xmlns:vt="http://schemas.openxmlformats.org/officeDocument/2006/docPropsVTypes">
  <Template>Normal</Template>
  <TotalTime>27</TotalTime>
  <Pages>6</Pages>
  <Words>1658</Words>
  <Characters>9953</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12</cp:revision>
  <cp:lastPrinted>2021-02-26T13:14:00Z</cp:lastPrinted>
  <dcterms:created xsi:type="dcterms:W3CDTF">2025-10-28T08:37:00Z</dcterms:created>
  <dcterms:modified xsi:type="dcterms:W3CDTF">2025-12-18T12:53:00Z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1e3dfbce-0ce1-46ac-ace0-5c800f36dbc3</vt:lpwstr>
  </property>
</Properties>
</file>